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2B7D1DA4"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BD425B">
        <w:rPr>
          <w:rFonts w:cs="Calibri"/>
          <w:b/>
          <w:caps/>
          <w:kern w:val="28"/>
        </w:rPr>
        <w:t>G</w:t>
      </w:r>
      <w:r w:rsidRPr="005A442B">
        <w:rPr>
          <w:rFonts w:cs="Calibri"/>
          <w:b/>
          <w:caps/>
          <w:kern w:val="28"/>
        </w:rPr>
        <w:t>Z/</w:t>
      </w:r>
      <w:r w:rsidR="00E71B89">
        <w:rPr>
          <w:rFonts w:cs="Calibri"/>
          <w:b/>
          <w:caps/>
          <w:kern w:val="28"/>
        </w:rPr>
        <w:t>04282</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37548FD5" w:rsidR="0041233E" w:rsidRPr="00DA7144" w:rsidRDefault="005A442B" w:rsidP="00DA7144">
      <w:pPr>
        <w:pStyle w:val="opis"/>
        <w:spacing w:after="240" w:line="240" w:lineRule="auto"/>
        <w:rPr>
          <w:rFonts w:ascii="Calibri" w:hAnsi="Calibri" w:cs="Arial"/>
          <w:b/>
          <w:bCs/>
          <w:i/>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7407BD" w:rsidRPr="007407BD">
        <w:rPr>
          <w:rFonts w:ascii="Calibri" w:hAnsi="Calibri" w:cs="Arial"/>
          <w:b/>
          <w:bCs/>
          <w:i/>
          <w:snapToGrid w:val="0"/>
          <w:color w:val="000000"/>
          <w:sz w:val="22"/>
          <w:szCs w:val="22"/>
        </w:rPr>
        <w:t>Roboty budowlane linie SN na terenie działania RE Mielec - 2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194725">
        <w:trPr>
          <w:trHeight w:val="373"/>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7D1B82FC" w:rsidR="009E5DB8" w:rsidRDefault="00B24C4F" w:rsidP="00A8557F">
      <w:pPr>
        <w:pStyle w:val="NRI"/>
      </w:pPr>
      <w:r w:rsidRPr="00194725">
        <w:rPr>
          <w:lang w:eastAsia="pl-PL"/>
        </w:rPr>
        <w:t>OSOBA UPRAWNIONA</w:t>
      </w:r>
      <w:r w:rsidR="009E5DB8" w:rsidRPr="00194725">
        <w:rPr>
          <w:lang w:eastAsia="pl-PL"/>
        </w:rPr>
        <w:t xml:space="preserve"> DO KONTAKTÓW Z ZAMAWIAJĄCYM w sprawie niniejszej Oferty:</w:t>
      </w:r>
    </w:p>
    <w:tbl>
      <w:tblPr>
        <w:tblW w:w="951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30"/>
      </w:tblGrid>
      <w:tr w:rsidR="00194725" w:rsidRPr="00194725" w14:paraId="404E90FD" w14:textId="77777777" w:rsidTr="00194725">
        <w:tc>
          <w:tcPr>
            <w:tcW w:w="1980" w:type="dxa"/>
            <w:shd w:val="clear" w:color="auto" w:fill="DBE5F1" w:themeFill="accent1" w:themeFillTint="33"/>
            <w:vAlign w:val="center"/>
          </w:tcPr>
          <w:p w14:paraId="2621DE0F" w14:textId="77777777" w:rsidR="00194725" w:rsidRPr="00194725" w:rsidRDefault="00194725" w:rsidP="00194725">
            <w:pPr>
              <w:spacing w:line="240" w:lineRule="auto"/>
              <w:ind w:left="72"/>
              <w:jc w:val="left"/>
              <w:rPr>
                <w:rFonts w:asciiTheme="minorHAnsi" w:hAnsiTheme="minorHAnsi" w:cs="Arial"/>
                <w:b/>
                <w:szCs w:val="22"/>
                <w:lang w:eastAsia="pl-PL"/>
              </w:rPr>
            </w:pPr>
            <w:r w:rsidRPr="00194725">
              <w:rPr>
                <w:rFonts w:asciiTheme="minorHAnsi" w:hAnsiTheme="minorHAnsi" w:cs="Arial"/>
                <w:b/>
                <w:szCs w:val="22"/>
                <w:lang w:eastAsia="pl-PL"/>
              </w:rPr>
              <w:t>Imię i nazwisko:</w:t>
            </w:r>
          </w:p>
        </w:tc>
        <w:tc>
          <w:tcPr>
            <w:tcW w:w="7527" w:type="dxa"/>
          </w:tcPr>
          <w:p w14:paraId="7C50BC23" w14:textId="77777777" w:rsidR="00194725" w:rsidRPr="00194725" w:rsidRDefault="00194725" w:rsidP="00194725">
            <w:pPr>
              <w:spacing w:before="100" w:line="240" w:lineRule="auto"/>
              <w:ind w:left="86"/>
              <w:jc w:val="left"/>
              <w:rPr>
                <w:rFonts w:asciiTheme="minorHAnsi" w:hAnsiTheme="minorHAnsi" w:cs="Arial"/>
                <w:sz w:val="20"/>
                <w:lang w:eastAsia="pl-PL"/>
              </w:rPr>
            </w:pPr>
          </w:p>
        </w:tc>
      </w:tr>
      <w:tr w:rsidR="00194725" w:rsidRPr="00194725" w14:paraId="0313EA9E" w14:textId="77777777" w:rsidTr="00194725">
        <w:tc>
          <w:tcPr>
            <w:tcW w:w="1980" w:type="dxa"/>
            <w:shd w:val="clear" w:color="auto" w:fill="DBE5F1" w:themeFill="accent1" w:themeFillTint="33"/>
            <w:vAlign w:val="center"/>
          </w:tcPr>
          <w:p w14:paraId="211D0092" w14:textId="77777777" w:rsidR="00194725" w:rsidRPr="00194725" w:rsidRDefault="00194725" w:rsidP="00194725">
            <w:pPr>
              <w:spacing w:line="240" w:lineRule="auto"/>
              <w:ind w:left="72"/>
              <w:jc w:val="left"/>
              <w:rPr>
                <w:rFonts w:asciiTheme="minorHAnsi" w:hAnsiTheme="minorHAnsi" w:cs="Arial"/>
                <w:b/>
                <w:szCs w:val="22"/>
                <w:lang w:eastAsia="pl-PL"/>
              </w:rPr>
            </w:pPr>
            <w:r w:rsidRPr="00194725">
              <w:rPr>
                <w:rFonts w:asciiTheme="minorHAnsi" w:hAnsiTheme="minorHAnsi" w:cs="Arial"/>
                <w:b/>
                <w:szCs w:val="22"/>
                <w:lang w:eastAsia="pl-PL"/>
              </w:rPr>
              <w:t>Firma:</w:t>
            </w:r>
          </w:p>
        </w:tc>
        <w:tc>
          <w:tcPr>
            <w:tcW w:w="7527" w:type="dxa"/>
          </w:tcPr>
          <w:p w14:paraId="70AB9F87" w14:textId="77777777" w:rsidR="00194725" w:rsidRPr="00194725" w:rsidRDefault="00194725" w:rsidP="00194725">
            <w:pPr>
              <w:spacing w:before="100" w:line="240" w:lineRule="auto"/>
              <w:ind w:left="86"/>
              <w:jc w:val="left"/>
              <w:rPr>
                <w:rFonts w:asciiTheme="minorHAnsi" w:hAnsiTheme="minorHAnsi" w:cs="Arial"/>
                <w:sz w:val="20"/>
                <w:lang w:eastAsia="pl-PL"/>
              </w:rPr>
            </w:pPr>
          </w:p>
        </w:tc>
      </w:tr>
      <w:tr w:rsidR="00194725" w:rsidRPr="00194725" w14:paraId="144BD69A" w14:textId="77777777" w:rsidTr="00194725">
        <w:tc>
          <w:tcPr>
            <w:tcW w:w="1980" w:type="dxa"/>
            <w:shd w:val="clear" w:color="auto" w:fill="DBE5F1" w:themeFill="accent1" w:themeFillTint="33"/>
            <w:vAlign w:val="center"/>
          </w:tcPr>
          <w:p w14:paraId="2E1C6A85" w14:textId="77777777" w:rsidR="00194725" w:rsidRPr="00194725" w:rsidRDefault="00194725" w:rsidP="00194725">
            <w:pPr>
              <w:tabs>
                <w:tab w:val="center" w:pos="4536"/>
                <w:tab w:val="right" w:pos="9072"/>
              </w:tabs>
              <w:spacing w:line="240" w:lineRule="auto"/>
              <w:ind w:left="72"/>
              <w:jc w:val="left"/>
              <w:rPr>
                <w:rFonts w:asciiTheme="minorHAnsi" w:hAnsiTheme="minorHAnsi" w:cs="Arial"/>
                <w:b/>
                <w:szCs w:val="22"/>
              </w:rPr>
            </w:pPr>
            <w:r w:rsidRPr="00194725">
              <w:rPr>
                <w:rFonts w:asciiTheme="minorHAnsi" w:hAnsiTheme="minorHAnsi" w:cs="Arial"/>
                <w:b/>
                <w:szCs w:val="22"/>
              </w:rPr>
              <w:t>Telefon:</w:t>
            </w:r>
          </w:p>
        </w:tc>
        <w:tc>
          <w:tcPr>
            <w:tcW w:w="7527" w:type="dxa"/>
          </w:tcPr>
          <w:p w14:paraId="132F2FDC" w14:textId="77777777" w:rsidR="00194725" w:rsidRPr="00194725" w:rsidRDefault="00194725" w:rsidP="00194725">
            <w:pPr>
              <w:spacing w:before="100" w:line="240" w:lineRule="auto"/>
              <w:ind w:left="86"/>
              <w:jc w:val="left"/>
              <w:rPr>
                <w:rFonts w:asciiTheme="minorHAnsi" w:hAnsiTheme="minorHAnsi" w:cs="Arial"/>
                <w:sz w:val="20"/>
                <w:lang w:eastAsia="pl-PL"/>
              </w:rPr>
            </w:pPr>
          </w:p>
        </w:tc>
      </w:tr>
      <w:tr w:rsidR="00194725" w:rsidRPr="00194725" w14:paraId="47C2D516" w14:textId="77777777" w:rsidTr="00194725">
        <w:tc>
          <w:tcPr>
            <w:tcW w:w="1980" w:type="dxa"/>
            <w:shd w:val="clear" w:color="auto" w:fill="DBE5F1" w:themeFill="accent1" w:themeFillTint="33"/>
            <w:vAlign w:val="center"/>
          </w:tcPr>
          <w:p w14:paraId="3C7496F4" w14:textId="77777777" w:rsidR="00194725" w:rsidRPr="00194725" w:rsidRDefault="00194725" w:rsidP="00194725">
            <w:pPr>
              <w:spacing w:line="240" w:lineRule="auto"/>
              <w:ind w:left="72"/>
              <w:jc w:val="left"/>
              <w:rPr>
                <w:rFonts w:asciiTheme="minorHAnsi" w:hAnsiTheme="minorHAnsi" w:cs="Arial"/>
                <w:b/>
                <w:szCs w:val="22"/>
                <w:lang w:val="de-DE" w:eastAsia="pl-PL"/>
              </w:rPr>
            </w:pPr>
            <w:r w:rsidRPr="00194725">
              <w:rPr>
                <w:rFonts w:asciiTheme="minorHAnsi" w:hAnsiTheme="minorHAnsi" w:cs="Arial"/>
                <w:b/>
                <w:szCs w:val="22"/>
                <w:lang w:val="de-DE" w:eastAsia="pl-PL"/>
              </w:rPr>
              <w:t>e-mail:</w:t>
            </w:r>
          </w:p>
        </w:tc>
        <w:tc>
          <w:tcPr>
            <w:tcW w:w="7527" w:type="dxa"/>
          </w:tcPr>
          <w:p w14:paraId="5FCFF3A4" w14:textId="77777777" w:rsidR="00194725" w:rsidRPr="00194725" w:rsidRDefault="00194725" w:rsidP="00194725">
            <w:pPr>
              <w:spacing w:before="100" w:line="240" w:lineRule="auto"/>
              <w:ind w:left="86"/>
              <w:jc w:val="left"/>
              <w:rPr>
                <w:rFonts w:asciiTheme="minorHAnsi" w:hAnsiTheme="minorHAnsi" w:cs="Arial"/>
                <w:sz w:val="20"/>
                <w:lang w:val="de-DE" w:eastAsia="pl-PL"/>
              </w:rPr>
            </w:pPr>
          </w:p>
        </w:tc>
      </w:tr>
      <w:tr w:rsidR="00194725" w:rsidRPr="00194725" w14:paraId="6FA88C36" w14:textId="77777777" w:rsidTr="00194725">
        <w:tc>
          <w:tcPr>
            <w:tcW w:w="9510" w:type="dxa"/>
            <w:gridSpan w:val="2"/>
            <w:shd w:val="clear" w:color="auto" w:fill="DBE5F1" w:themeFill="accent1" w:themeFillTint="33"/>
            <w:vAlign w:val="center"/>
          </w:tcPr>
          <w:p w14:paraId="18758629" w14:textId="33CFAA1D" w:rsidR="00194725" w:rsidRPr="00194725" w:rsidRDefault="00194725" w:rsidP="00194725">
            <w:pPr>
              <w:spacing w:line="240" w:lineRule="auto"/>
              <w:jc w:val="center"/>
              <w:rPr>
                <w:rFonts w:asciiTheme="minorHAnsi" w:hAnsiTheme="minorHAnsi" w:cs="Arial"/>
                <w:b/>
                <w:szCs w:val="22"/>
                <w:lang w:val="de-DE" w:eastAsia="pl-PL"/>
              </w:rPr>
            </w:pPr>
            <w:r w:rsidRPr="00194725">
              <w:rPr>
                <w:rFonts w:asciiTheme="minorHAnsi" w:hAnsiTheme="minorHAnsi" w:cs="Arial"/>
                <w:b/>
                <w:szCs w:val="22"/>
                <w:lang w:eastAsia="pl-PL"/>
              </w:rPr>
              <w:t>Osoba uprawniona do udziału w aukcji elektronicznej</w:t>
            </w:r>
            <w:r w:rsidRPr="00194725">
              <w:rPr>
                <w:rFonts w:asciiTheme="minorHAnsi" w:hAnsiTheme="minorHAnsi" w:cs="Arial"/>
                <w:b/>
                <w:szCs w:val="22"/>
                <w:vertAlign w:val="superscript"/>
                <w:lang w:eastAsia="pl-PL"/>
              </w:rPr>
              <w:footnoteReference w:id="2"/>
            </w:r>
          </w:p>
        </w:tc>
      </w:tr>
      <w:tr w:rsidR="00194725" w:rsidRPr="00194725" w14:paraId="62FF8345" w14:textId="77777777" w:rsidTr="00194725">
        <w:tc>
          <w:tcPr>
            <w:tcW w:w="1980" w:type="dxa"/>
            <w:shd w:val="clear" w:color="auto" w:fill="DBE5F1" w:themeFill="accent1" w:themeFillTint="33"/>
            <w:vAlign w:val="center"/>
          </w:tcPr>
          <w:p w14:paraId="3017F219" w14:textId="77777777" w:rsidR="00194725" w:rsidRPr="00194725" w:rsidRDefault="00194725" w:rsidP="00194725">
            <w:pPr>
              <w:spacing w:line="240" w:lineRule="auto"/>
              <w:ind w:firstLine="72"/>
              <w:jc w:val="left"/>
              <w:rPr>
                <w:rFonts w:asciiTheme="minorHAnsi" w:hAnsiTheme="minorHAnsi" w:cs="Arial"/>
                <w:b/>
                <w:szCs w:val="22"/>
                <w:lang w:eastAsia="pl-PL"/>
              </w:rPr>
            </w:pPr>
            <w:r w:rsidRPr="00194725">
              <w:rPr>
                <w:rFonts w:asciiTheme="minorHAnsi" w:hAnsiTheme="minorHAnsi" w:cs="Arial"/>
                <w:b/>
                <w:szCs w:val="22"/>
                <w:lang w:eastAsia="pl-PL"/>
              </w:rPr>
              <w:t>Imię i nazwisko:</w:t>
            </w:r>
          </w:p>
        </w:tc>
        <w:tc>
          <w:tcPr>
            <w:tcW w:w="7527" w:type="dxa"/>
            <w:shd w:val="clear" w:color="auto" w:fill="auto"/>
            <w:vAlign w:val="center"/>
          </w:tcPr>
          <w:p w14:paraId="21AF73F0" w14:textId="77777777" w:rsidR="00194725" w:rsidRPr="00194725" w:rsidRDefault="00194725" w:rsidP="00194725">
            <w:pPr>
              <w:spacing w:line="240" w:lineRule="auto"/>
              <w:ind w:left="227" w:hanging="141"/>
              <w:jc w:val="left"/>
              <w:rPr>
                <w:rFonts w:asciiTheme="minorHAnsi" w:hAnsiTheme="minorHAnsi" w:cs="Arial"/>
                <w:sz w:val="20"/>
                <w:lang w:eastAsia="pl-PL"/>
              </w:rPr>
            </w:pPr>
          </w:p>
        </w:tc>
      </w:tr>
      <w:tr w:rsidR="00194725" w:rsidRPr="00194725" w14:paraId="0422E393" w14:textId="77777777" w:rsidTr="00194725">
        <w:tc>
          <w:tcPr>
            <w:tcW w:w="1980" w:type="dxa"/>
            <w:shd w:val="clear" w:color="auto" w:fill="DBE5F1" w:themeFill="accent1" w:themeFillTint="33"/>
            <w:vAlign w:val="center"/>
          </w:tcPr>
          <w:p w14:paraId="7F5BDA09" w14:textId="77777777" w:rsidR="00194725" w:rsidRPr="00194725" w:rsidRDefault="00194725" w:rsidP="00194725">
            <w:pPr>
              <w:spacing w:line="240" w:lineRule="auto"/>
              <w:ind w:firstLine="72"/>
              <w:jc w:val="left"/>
              <w:rPr>
                <w:rFonts w:asciiTheme="minorHAnsi" w:hAnsiTheme="minorHAnsi" w:cs="Arial"/>
                <w:b/>
                <w:szCs w:val="22"/>
                <w:lang w:eastAsia="pl-PL"/>
              </w:rPr>
            </w:pPr>
            <w:r w:rsidRPr="00194725">
              <w:rPr>
                <w:rFonts w:asciiTheme="minorHAnsi" w:hAnsiTheme="minorHAnsi" w:cs="Arial"/>
                <w:b/>
                <w:szCs w:val="22"/>
                <w:lang w:eastAsia="pl-PL"/>
              </w:rPr>
              <w:t>Firma:</w:t>
            </w:r>
          </w:p>
        </w:tc>
        <w:tc>
          <w:tcPr>
            <w:tcW w:w="7527" w:type="dxa"/>
            <w:shd w:val="clear" w:color="auto" w:fill="auto"/>
            <w:vAlign w:val="center"/>
          </w:tcPr>
          <w:p w14:paraId="01C881A9" w14:textId="77777777" w:rsidR="00194725" w:rsidRPr="00194725" w:rsidRDefault="00194725" w:rsidP="00194725">
            <w:pPr>
              <w:spacing w:line="240" w:lineRule="auto"/>
              <w:ind w:left="227" w:hanging="141"/>
              <w:jc w:val="left"/>
              <w:rPr>
                <w:rFonts w:asciiTheme="minorHAnsi" w:hAnsiTheme="minorHAnsi" w:cs="Arial"/>
                <w:sz w:val="20"/>
                <w:lang w:eastAsia="pl-PL"/>
              </w:rPr>
            </w:pPr>
          </w:p>
        </w:tc>
      </w:tr>
      <w:tr w:rsidR="00194725" w:rsidRPr="00194725" w14:paraId="67EFC26D" w14:textId="77777777" w:rsidTr="00194725">
        <w:tc>
          <w:tcPr>
            <w:tcW w:w="1980" w:type="dxa"/>
            <w:shd w:val="clear" w:color="auto" w:fill="DBE5F1" w:themeFill="accent1" w:themeFillTint="33"/>
            <w:vAlign w:val="center"/>
          </w:tcPr>
          <w:p w14:paraId="49813434" w14:textId="77777777" w:rsidR="00194725" w:rsidRPr="00194725" w:rsidRDefault="00194725" w:rsidP="00194725">
            <w:pPr>
              <w:spacing w:line="240" w:lineRule="auto"/>
              <w:ind w:firstLine="72"/>
              <w:jc w:val="left"/>
              <w:rPr>
                <w:rFonts w:asciiTheme="minorHAnsi" w:hAnsiTheme="minorHAnsi" w:cs="Arial"/>
                <w:b/>
                <w:szCs w:val="22"/>
                <w:lang w:eastAsia="pl-PL"/>
              </w:rPr>
            </w:pPr>
            <w:r w:rsidRPr="00194725">
              <w:rPr>
                <w:rFonts w:asciiTheme="minorHAnsi" w:hAnsiTheme="minorHAnsi" w:cs="Arial"/>
                <w:b/>
                <w:szCs w:val="22"/>
              </w:rPr>
              <w:t>Telefon:</w:t>
            </w:r>
          </w:p>
        </w:tc>
        <w:tc>
          <w:tcPr>
            <w:tcW w:w="7527" w:type="dxa"/>
            <w:shd w:val="clear" w:color="auto" w:fill="auto"/>
            <w:vAlign w:val="center"/>
          </w:tcPr>
          <w:p w14:paraId="7CBC8964" w14:textId="77777777" w:rsidR="00194725" w:rsidRPr="00194725" w:rsidRDefault="00194725" w:rsidP="00194725">
            <w:pPr>
              <w:spacing w:line="240" w:lineRule="auto"/>
              <w:ind w:left="227" w:hanging="141"/>
              <w:jc w:val="left"/>
              <w:rPr>
                <w:rFonts w:asciiTheme="minorHAnsi" w:hAnsiTheme="minorHAnsi" w:cs="Arial"/>
                <w:sz w:val="20"/>
                <w:lang w:eastAsia="pl-PL"/>
              </w:rPr>
            </w:pPr>
          </w:p>
        </w:tc>
      </w:tr>
      <w:tr w:rsidR="00194725" w:rsidRPr="00194725" w14:paraId="26006FBB" w14:textId="77777777" w:rsidTr="00194725">
        <w:tc>
          <w:tcPr>
            <w:tcW w:w="1980" w:type="dxa"/>
            <w:shd w:val="clear" w:color="auto" w:fill="DBE5F1" w:themeFill="accent1" w:themeFillTint="33"/>
            <w:vAlign w:val="center"/>
          </w:tcPr>
          <w:p w14:paraId="7402CE99" w14:textId="77777777" w:rsidR="00194725" w:rsidRPr="00194725" w:rsidRDefault="00194725" w:rsidP="00194725">
            <w:pPr>
              <w:spacing w:line="240" w:lineRule="auto"/>
              <w:ind w:firstLine="72"/>
              <w:jc w:val="left"/>
              <w:rPr>
                <w:rFonts w:asciiTheme="minorHAnsi" w:hAnsiTheme="minorHAnsi" w:cs="Arial"/>
                <w:b/>
                <w:szCs w:val="22"/>
                <w:lang w:eastAsia="pl-PL"/>
              </w:rPr>
            </w:pPr>
            <w:r w:rsidRPr="00194725">
              <w:rPr>
                <w:rFonts w:asciiTheme="minorHAnsi" w:hAnsiTheme="minorHAnsi" w:cs="Arial"/>
                <w:b/>
                <w:szCs w:val="22"/>
                <w:lang w:val="de-DE" w:eastAsia="pl-PL"/>
              </w:rPr>
              <w:t>e-mail:</w:t>
            </w:r>
          </w:p>
        </w:tc>
        <w:tc>
          <w:tcPr>
            <w:tcW w:w="7527" w:type="dxa"/>
            <w:shd w:val="clear" w:color="auto" w:fill="auto"/>
            <w:vAlign w:val="center"/>
          </w:tcPr>
          <w:p w14:paraId="2ABCBF37" w14:textId="77777777" w:rsidR="00194725" w:rsidRPr="00194725" w:rsidRDefault="00194725" w:rsidP="00194725">
            <w:pPr>
              <w:spacing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7A0097B1" w:rsidR="00742C11" w:rsidRPr="00742C11" w:rsidRDefault="00742C11" w:rsidP="00A8557F">
      <w:pPr>
        <w:pStyle w:val="Nr"/>
      </w:pPr>
      <w:r w:rsidRPr="00742C11">
        <w:t xml:space="preserve">Część nr </w:t>
      </w:r>
      <w:r w:rsidR="00ED7365">
        <w:t>1</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4E6643DD" w:rsidR="00DA508D" w:rsidRDefault="00DA508D" w:rsidP="00A8557F">
      <w:pPr>
        <w:tabs>
          <w:tab w:val="right" w:leader="dot" w:pos="3828"/>
          <w:tab w:val="left" w:pos="3969"/>
          <w:tab w:val="right" w:leader="dot" w:pos="9497"/>
        </w:tabs>
        <w:spacing w:line="360" w:lineRule="auto"/>
        <w:ind w:left="710" w:hanging="142"/>
        <w:contextualSpacing/>
        <w:rPr>
          <w:rFonts w:cs="Calibri"/>
          <w:b/>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444644B6" w14:textId="6FFBA35A" w:rsidR="00194725" w:rsidRPr="00194725" w:rsidRDefault="00194725" w:rsidP="00194725">
      <w:pPr>
        <w:tabs>
          <w:tab w:val="right" w:leader="dot" w:pos="3828"/>
          <w:tab w:val="left" w:pos="3969"/>
          <w:tab w:val="right" w:leader="dot" w:pos="9497"/>
        </w:tabs>
        <w:spacing w:line="360" w:lineRule="auto"/>
        <w:ind w:left="710" w:hanging="142"/>
        <w:contextualSpacing/>
        <w:rPr>
          <w:rFonts w:cs="Calibri"/>
          <w:b/>
        </w:rPr>
      </w:pP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lastRenderedPageBreak/>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5689F96B"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 xml:space="preserve">(jeżeli Wykonawca zastrzega tajemnicę przedsiębiorstwa zobowiązany jest do </w:t>
      </w:r>
      <w:r w:rsidRPr="00CF4476">
        <w:rPr>
          <w:rFonts w:cs="Calibri"/>
          <w:i/>
          <w:szCs w:val="22"/>
        </w:rPr>
        <w:lastRenderedPageBreak/>
        <w:t>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631C4A03" w14:textId="0D00C711" w:rsidR="00FE51E7" w:rsidRPr="00CF4476" w:rsidRDefault="00FE51E7"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 xml:space="preserve">Wadium o wartości </w:t>
      </w:r>
      <w:r w:rsidR="00E71B89">
        <w:rPr>
          <w:rFonts w:cs="Calibri"/>
          <w:szCs w:val="22"/>
          <w:lang w:eastAsia="pl-PL"/>
        </w:rPr>
        <w:t>25 000,00</w:t>
      </w:r>
      <w:r w:rsidRPr="00CF4476">
        <w:rPr>
          <w:rFonts w:cs="Calibri"/>
          <w:szCs w:val="22"/>
          <w:lang w:eastAsia="pl-PL"/>
        </w:rPr>
        <w:t xml:space="preserve"> zł zostało wniesione w formie …............................................ </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4273E" w14:textId="77777777" w:rsidR="00C20DDD" w:rsidRDefault="00C20DDD" w:rsidP="004A302B">
      <w:pPr>
        <w:spacing w:line="240" w:lineRule="auto"/>
      </w:pPr>
      <w:r>
        <w:separator/>
      </w:r>
    </w:p>
  </w:endnote>
  <w:endnote w:type="continuationSeparator" w:id="0">
    <w:p w14:paraId="23A59583" w14:textId="77777777" w:rsidR="00C20DDD" w:rsidRDefault="00C20DD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102DCEBC"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046A12">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046A12">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26D3E" w14:textId="77777777" w:rsidR="00C20DDD" w:rsidRDefault="00C20DDD" w:rsidP="004A302B">
      <w:pPr>
        <w:spacing w:line="240" w:lineRule="auto"/>
      </w:pPr>
      <w:r>
        <w:separator/>
      </w:r>
    </w:p>
  </w:footnote>
  <w:footnote w:type="continuationSeparator" w:id="0">
    <w:p w14:paraId="0FC651B4" w14:textId="77777777" w:rsidR="00C20DDD" w:rsidRDefault="00C20DDD"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79CB2F19" w14:textId="77777777" w:rsidR="00194725" w:rsidRDefault="00194725" w:rsidP="00194725">
      <w:pPr>
        <w:pStyle w:val="Tekstprzypisudolnego"/>
      </w:pPr>
      <w:r w:rsidRPr="00690E3F">
        <w:rPr>
          <w:rStyle w:val="Odwoanieprzypisudolnego"/>
          <w:sz w:val="16"/>
        </w:rPr>
        <w:footnoteRef/>
      </w:r>
      <w:r w:rsidRPr="00690E3F">
        <w:rPr>
          <w:sz w:val="16"/>
        </w:rPr>
        <w:t xml:space="preserve"> </w:t>
      </w:r>
      <w:r w:rsidRPr="004F60D6">
        <w:rPr>
          <w:sz w:val="16"/>
        </w:rPr>
        <w:t>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28395144">
    <w:abstractNumId w:val="7"/>
  </w:num>
  <w:num w:numId="2" w16cid:durableId="1510634492">
    <w:abstractNumId w:val="6"/>
  </w:num>
  <w:num w:numId="3" w16cid:durableId="1173833294">
    <w:abstractNumId w:val="8"/>
  </w:num>
  <w:num w:numId="4" w16cid:durableId="142544473">
    <w:abstractNumId w:val="9"/>
  </w:num>
  <w:num w:numId="5" w16cid:durableId="1279334366">
    <w:abstractNumId w:val="12"/>
  </w:num>
  <w:num w:numId="6" w16cid:durableId="490606602">
    <w:abstractNumId w:val="5"/>
  </w:num>
  <w:num w:numId="7" w16cid:durableId="872571784">
    <w:abstractNumId w:val="10"/>
  </w:num>
  <w:num w:numId="8" w16cid:durableId="602765061">
    <w:abstractNumId w:val="13"/>
  </w:num>
  <w:num w:numId="9" w16cid:durableId="4389907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0075463">
    <w:abstractNumId w:val="3"/>
  </w:num>
  <w:num w:numId="11" w16cid:durableId="1502157935">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A12"/>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16FE"/>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598E"/>
    <w:rsid w:val="00117691"/>
    <w:rsid w:val="0011796C"/>
    <w:rsid w:val="00121011"/>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725"/>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A686F"/>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759"/>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364"/>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1CC"/>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07BD"/>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C4C87"/>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425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DDD"/>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2F9"/>
    <w:rsid w:val="00C41484"/>
    <w:rsid w:val="00C428BE"/>
    <w:rsid w:val="00C431AC"/>
    <w:rsid w:val="00C46734"/>
    <w:rsid w:val="00C467E6"/>
    <w:rsid w:val="00C46EC5"/>
    <w:rsid w:val="00C50E3F"/>
    <w:rsid w:val="00C519D4"/>
    <w:rsid w:val="00C529E4"/>
    <w:rsid w:val="00C52A3C"/>
    <w:rsid w:val="00C5340E"/>
    <w:rsid w:val="00C53AD3"/>
    <w:rsid w:val="00C53C93"/>
    <w:rsid w:val="00C5511E"/>
    <w:rsid w:val="00C56978"/>
    <w:rsid w:val="00C569A7"/>
    <w:rsid w:val="00C57AC1"/>
    <w:rsid w:val="00C57DFD"/>
    <w:rsid w:val="00C6017B"/>
    <w:rsid w:val="00C604DC"/>
    <w:rsid w:val="00C60C4F"/>
    <w:rsid w:val="00C6130D"/>
    <w:rsid w:val="00C63783"/>
    <w:rsid w:val="00C65B49"/>
    <w:rsid w:val="00C661EE"/>
    <w:rsid w:val="00C67561"/>
    <w:rsid w:val="00C67ABC"/>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3D48"/>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3FC5"/>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144"/>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184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1B89"/>
    <w:rsid w:val="00E72C6A"/>
    <w:rsid w:val="00E72D69"/>
    <w:rsid w:val="00E731A1"/>
    <w:rsid w:val="00E75DF0"/>
    <w:rsid w:val="00E7632B"/>
    <w:rsid w:val="00E770AB"/>
    <w:rsid w:val="00E801DE"/>
    <w:rsid w:val="00E8123D"/>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65"/>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1261"/>
    <w:rsid w:val="00F32B78"/>
    <w:rsid w:val="00F3576C"/>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597783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83390582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 część nr 1.docx</dmsv2BaseFileName>
    <dmsv2BaseDisplayName xmlns="http://schemas.microsoft.com/sharepoint/v3">Załącznik nr 4 - Formularz oferty część nr 1</dmsv2BaseDisplayName>
    <dmsv2SWPP2ObjectNumber xmlns="http://schemas.microsoft.com/sharepoint/v3">POST/DYS/OR/GZ/04282/2025                         </dmsv2SWPP2ObjectNumber>
    <dmsv2SWPP2SumMD5 xmlns="http://schemas.microsoft.com/sharepoint/v3">6c31ce776957003d2b6841d8795ac4a2</dmsv2SWPP2SumMD5>
    <dmsv2BaseMoved xmlns="http://schemas.microsoft.com/sharepoint/v3">false</dmsv2BaseMoved>
    <dmsv2BaseIsSensitive xmlns="http://schemas.microsoft.com/sharepoint/v3">true</dmsv2BaseIsSensitive>
    <dmsv2SWPP2IDSWPP2 xmlns="http://schemas.microsoft.com/sharepoint/v3">700174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23866436</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00000001000700030000000d000000000001</dmsv2SWPP2ObjectDepartment>
    <dmsv2SWPP2ObjectName xmlns="http://schemas.microsoft.com/sharepoint/v3">Postępowanie</dmsv2SWPP2ObjectName>
    <_dlc_DocId xmlns="a19cb1c7-c5c7-46d4-85ae-d83685407bba">DPFVW34YURAE-834641568-11915</_dlc_DocId>
    <_dlc_DocIdUrl xmlns="a19cb1c7-c5c7-46d4-85ae-d83685407bba">
      <Url>https://swpp2.dms.gkpge.pl/sites/40/_layouts/15/DocIdRedir.aspx?ID=DPFVW34YURAE-834641568-11915</Url>
      <Description>DPFVW34YURAE-834641568-11915</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C50B715B-0ED6-4092-9AAA-FF9A63B48F7A}">
  <ds:schemaRefs>
    <ds:schemaRef ds:uri="http://schemas.openxmlformats.org/officeDocument/2006/bibliography"/>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C077030F-7567-47B7-9E97-1F5002C83D56}">
  <ds:schemaRefs>
    <ds:schemaRef ds:uri="http://schemas.microsoft.com/sharepoint/events"/>
  </ds:schemaRefs>
</ds:datastoreItem>
</file>

<file path=customXml/itemProps6.xml><?xml version="1.0" encoding="utf-8"?>
<ds:datastoreItem xmlns:ds="http://schemas.openxmlformats.org/officeDocument/2006/customXml" ds:itemID="{8B8192F7-7E37-4F0B-8357-9161C337280C}"/>
</file>

<file path=docProps/app.xml><?xml version="1.0" encoding="utf-8"?>
<Properties xmlns="http://schemas.openxmlformats.org/officeDocument/2006/extended-properties" xmlns:vt="http://schemas.openxmlformats.org/officeDocument/2006/docPropsVTypes">
  <Template>Normal</Template>
  <TotalTime>4</TotalTime>
  <Pages>3</Pages>
  <Words>1184</Words>
  <Characters>7108</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3</cp:revision>
  <cp:lastPrinted>2020-02-27T07:25:00Z</cp:lastPrinted>
  <dcterms:created xsi:type="dcterms:W3CDTF">2025-11-27T10:31:00Z</dcterms:created>
  <dcterms:modified xsi:type="dcterms:W3CDTF">2025-11-27T10:31:00Z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7c07fc0f-781f-4742-b89f-4523698fa660</vt:lpwstr>
  </property>
</Properties>
</file>